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-1561389890"/>
        <w:placeholder>
          <w:docPart w:val="DCFF2046CCEA464091B896C3B03451BA"/>
        </w:placeholder>
        <w:temporary/>
        <w:showingPlcHdr/>
        <w15:appearance w15:val="hidden"/>
      </w:sdtPr>
      <w:sdtEndPr/>
      <w:sdtContent>
        <w:p w14:paraId="6334A1AB" w14:textId="77777777" w:rsidR="00D45945" w:rsidRPr="00D45945" w:rsidRDefault="00D45945" w:rsidP="00D45945">
          <w:pPr>
            <w:pStyle w:val="ContactInfo"/>
          </w:pPr>
          <w:r w:rsidRPr="00D45945">
            <w:rPr>
              <w:rStyle w:val="PlaceholderText"/>
              <w:color w:val="595959" w:themeColor="text1" w:themeTint="A6"/>
            </w:rPr>
            <w:t>[Company Name]</w:t>
          </w:r>
        </w:p>
      </w:sdtContent>
    </w:sdt>
    <w:sdt>
      <w:sdtPr>
        <w:id w:val="776065429"/>
        <w:placeholder>
          <w:docPart w:val="63CEB9E083BC45A3A29BCE5F4F78BC46"/>
        </w:placeholder>
        <w:temporary/>
        <w:showingPlcHdr/>
        <w15:appearance w15:val="hidden"/>
      </w:sdtPr>
      <w:sdtEndPr>
        <w:rPr>
          <w:rStyle w:val="Strong"/>
          <w:b/>
          <w:bCs/>
        </w:rPr>
      </w:sdtEndPr>
      <w:sdtContent>
        <w:p w14:paraId="752AFB27" w14:textId="77777777" w:rsidR="00D45945" w:rsidRPr="00D45945" w:rsidRDefault="00D45945" w:rsidP="00D45945">
          <w:pPr>
            <w:pStyle w:val="ContactInfo"/>
            <w:rPr>
              <w:rStyle w:val="Strong"/>
              <w:b w:val="0"/>
              <w:bCs w:val="0"/>
            </w:rPr>
          </w:pPr>
          <w:r w:rsidRPr="00D45945">
            <w:rPr>
              <w:rStyle w:val="Strong"/>
              <w:b w:val="0"/>
              <w:bCs w:val="0"/>
            </w:rPr>
            <w:t>[</w:t>
          </w:r>
          <w:r w:rsidRPr="00D45945">
            <w:t>Street Address, City, ST ZIP Code]</w:t>
          </w:r>
        </w:p>
      </w:sdtContent>
    </w:sdt>
    <w:sdt>
      <w:sdtPr>
        <w:id w:val="-399897321"/>
        <w:placeholder>
          <w:docPart w:val="A00A715BE3114067BBE1FB236EA128F4"/>
        </w:placeholder>
        <w:temporary/>
        <w:showingPlcHdr/>
        <w15:appearance w15:val="hidden"/>
      </w:sdtPr>
      <w:sdtEndPr>
        <w:rPr>
          <w:rStyle w:val="Strong"/>
          <w:b/>
          <w:bCs/>
        </w:rPr>
      </w:sdtEndPr>
      <w:sdtContent>
        <w:p w14:paraId="0CF205CD" w14:textId="77777777" w:rsidR="00D45945" w:rsidRPr="00D45945" w:rsidRDefault="00D45945" w:rsidP="00D45945">
          <w:pPr>
            <w:pStyle w:val="ContactInfo"/>
            <w:rPr>
              <w:rStyle w:val="Strong"/>
              <w:b w:val="0"/>
              <w:bCs w:val="0"/>
            </w:rPr>
          </w:pPr>
          <w:r w:rsidRPr="00D45945">
            <w:rPr>
              <w:rStyle w:val="PlaceholderText"/>
              <w:color w:val="595959" w:themeColor="text1" w:themeTint="A6"/>
            </w:rPr>
            <w:t>[Phone]</w:t>
          </w:r>
        </w:p>
      </w:sdtContent>
    </w:sdt>
    <w:sdt>
      <w:sdtPr>
        <w:id w:val="767436531"/>
        <w:placeholder>
          <w:docPart w:val="8C1CC7050EA3463AA0A9084825F0BA7E"/>
        </w:placeholder>
        <w:temporary/>
        <w:showingPlcHdr/>
        <w15:appearance w15:val="hidden"/>
      </w:sdtPr>
      <w:sdtEndPr>
        <w:rPr>
          <w:rStyle w:val="Strong"/>
          <w:b/>
          <w:bCs/>
        </w:rPr>
      </w:sdtEndPr>
      <w:sdtContent>
        <w:p w14:paraId="3BD53C0D" w14:textId="77777777" w:rsidR="00D45945" w:rsidRPr="00D45945" w:rsidRDefault="00D45945" w:rsidP="00D45945">
          <w:pPr>
            <w:pStyle w:val="ContactInfo"/>
            <w:rPr>
              <w:rStyle w:val="Strong"/>
              <w:b w:val="0"/>
              <w:bCs w:val="0"/>
            </w:rPr>
          </w:pPr>
          <w:r w:rsidRPr="00D45945">
            <w:rPr>
              <w:rStyle w:val="PlaceholderText"/>
              <w:color w:val="595959" w:themeColor="text1" w:themeTint="A6"/>
            </w:rPr>
            <w:t>[Email]</w:t>
          </w:r>
        </w:p>
      </w:sdtContent>
    </w:sdt>
    <w:sdt>
      <w:sdtPr>
        <w:id w:val="113798474"/>
        <w:placeholder>
          <w:docPart w:val="95EB8D68868B4819B301863485E7702C"/>
        </w:placeholder>
        <w:temporary/>
        <w:showingPlcHdr/>
        <w15:appearance w15:val="hidden"/>
      </w:sdtPr>
      <w:sdtEndPr>
        <w:rPr>
          <w:rStyle w:val="Strong"/>
          <w:b/>
          <w:bCs/>
        </w:rPr>
      </w:sdtEndPr>
      <w:sdtContent>
        <w:p w14:paraId="7E6D897F" w14:textId="77777777" w:rsidR="00D45945" w:rsidRPr="00D45945" w:rsidRDefault="00D45945" w:rsidP="00D45945">
          <w:pPr>
            <w:pStyle w:val="ContactInfo"/>
            <w:rPr>
              <w:rStyle w:val="Strong"/>
              <w:b w:val="0"/>
              <w:bCs w:val="0"/>
            </w:rPr>
          </w:pPr>
          <w:r w:rsidRPr="00D45945">
            <w:rPr>
              <w:rStyle w:val="Strong"/>
              <w:b w:val="0"/>
              <w:bCs w:val="0"/>
            </w:rPr>
            <w:t>[</w:t>
          </w:r>
          <w:r w:rsidRPr="00D45945">
            <w:rPr>
              <w:rStyle w:val="PlaceholderText"/>
              <w:color w:val="595959" w:themeColor="text1" w:themeTint="A6"/>
            </w:rPr>
            <w:t>Website]</w:t>
          </w:r>
        </w:p>
      </w:sdtContent>
    </w:sdt>
    <w:p w14:paraId="2B628CDF" w14:textId="77777777" w:rsidR="00A536A0" w:rsidRDefault="00A536A0" w:rsidP="00A536A0">
      <w:pPr>
        <w:jc w:val="center"/>
        <w:rPr>
          <w:b/>
          <w:bCs/>
          <w:sz w:val="46"/>
          <w:szCs w:val="46"/>
        </w:rPr>
      </w:pPr>
    </w:p>
    <w:p w14:paraId="60BB27F9" w14:textId="070379C1" w:rsidR="00A536A0" w:rsidRPr="00C95F0C" w:rsidRDefault="00A536A0" w:rsidP="00A536A0">
      <w:pPr>
        <w:jc w:val="center"/>
        <w:rPr>
          <w:b/>
          <w:bCs/>
          <w:sz w:val="46"/>
          <w:szCs w:val="46"/>
        </w:rPr>
      </w:pPr>
      <w:r w:rsidRPr="00FC0335">
        <w:rPr>
          <w:b/>
          <w:bCs/>
          <w:sz w:val="46"/>
          <w:szCs w:val="46"/>
        </w:rPr>
        <w:t>To Whom It May Concern</w:t>
      </w:r>
    </w:p>
    <w:sdt>
      <w:sdtPr>
        <w:id w:val="1963223762"/>
        <w:placeholder>
          <w:docPart w:val="CF3A0660E21A421B84802FA8A5FFEB4F"/>
        </w:placeholder>
      </w:sdtPr>
      <w:sdtContent>
        <w:p w14:paraId="06F962B6" w14:textId="77777777" w:rsidR="00A536A0" w:rsidRPr="003269FB" w:rsidRDefault="00A536A0" w:rsidP="00A536A0">
          <w:pPr>
            <w:jc w:val="center"/>
          </w:pPr>
          <w:r>
            <w:t>[Type Date Here]</w:t>
          </w:r>
        </w:p>
      </w:sdtContent>
    </w:sdt>
    <w:p w14:paraId="284C9F22" w14:textId="77777777" w:rsidR="00A536A0" w:rsidRPr="005B167B" w:rsidRDefault="00A536A0" w:rsidP="00A536A0">
      <w:pPr>
        <w:pStyle w:val="Salutation"/>
        <w:rPr>
          <w:b/>
          <w:sz w:val="22"/>
          <w:szCs w:val="22"/>
        </w:rPr>
      </w:pPr>
    </w:p>
    <w:p w14:paraId="1E81ABFA" w14:textId="77777777" w:rsidR="00A536A0" w:rsidRPr="005B167B" w:rsidRDefault="00A536A0" w:rsidP="00A536A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B167B">
        <w:rPr>
          <w:rFonts w:ascii="Arial" w:hAnsi="Arial" w:cs="Arial"/>
          <w:sz w:val="22"/>
          <w:szCs w:val="22"/>
        </w:rPr>
        <w:t xml:space="preserve">This is to certify that Mr. / Miss/ Mrs. </w:t>
      </w:r>
      <w:sdt>
        <w:sdtPr>
          <w:rPr>
            <w:rFonts w:ascii="Arial" w:hAnsi="Arial" w:cs="Arial"/>
            <w:sz w:val="22"/>
            <w:szCs w:val="22"/>
          </w:rPr>
          <w:id w:val="-604032192"/>
          <w:placeholder>
            <w:docPart w:val="CF3A0660E21A421B84802FA8A5FFEB4F"/>
          </w:placeholder>
        </w:sdtPr>
        <w:sdtContent>
          <w:r w:rsidRPr="005B167B">
            <w:rPr>
              <w:rFonts w:ascii="Arial" w:hAnsi="Arial" w:cs="Arial"/>
              <w:sz w:val="22"/>
              <w:szCs w:val="22"/>
            </w:rPr>
            <w:t>-------------------------------</w:t>
          </w:r>
        </w:sdtContent>
      </w:sdt>
      <w:r w:rsidRPr="005B167B">
        <w:rPr>
          <w:rFonts w:ascii="Arial" w:hAnsi="Arial" w:cs="Arial"/>
          <w:sz w:val="22"/>
          <w:szCs w:val="22"/>
        </w:rPr>
        <w:t xml:space="preserve"> (Name of Employee) </w:t>
      </w:r>
      <w:sdt>
        <w:sdtPr>
          <w:rPr>
            <w:rFonts w:ascii="Arial" w:hAnsi="Arial" w:cs="Arial"/>
            <w:sz w:val="22"/>
            <w:szCs w:val="22"/>
          </w:rPr>
          <w:id w:val="-875853245"/>
          <w:placeholder>
            <w:docPart w:val="CF3A0660E21A421B84802FA8A5FFEB4F"/>
          </w:placeholder>
        </w:sdtPr>
        <w:sdtContent>
          <w:r w:rsidRPr="005B167B">
            <w:rPr>
              <w:rFonts w:ascii="Arial" w:hAnsi="Arial" w:cs="Arial"/>
              <w:sz w:val="22"/>
              <w:szCs w:val="22"/>
            </w:rPr>
            <w:t>-----------------------------</w:t>
          </w:r>
        </w:sdtContent>
      </w:sdt>
      <w:r w:rsidRPr="005B167B">
        <w:rPr>
          <w:rFonts w:ascii="Arial" w:hAnsi="Arial" w:cs="Arial"/>
          <w:sz w:val="22"/>
          <w:szCs w:val="22"/>
        </w:rPr>
        <w:t xml:space="preserve"> (Employee #) is working with our esteem organization / company under the title of </w:t>
      </w:r>
      <w:sdt>
        <w:sdtPr>
          <w:rPr>
            <w:rFonts w:ascii="Arial" w:hAnsi="Arial" w:cs="Arial"/>
            <w:sz w:val="22"/>
            <w:szCs w:val="22"/>
          </w:rPr>
          <w:id w:val="-19015513"/>
          <w:placeholder>
            <w:docPart w:val="CF3A0660E21A421B84802FA8A5FFEB4F"/>
          </w:placeholder>
        </w:sdtPr>
        <w:sdtContent>
          <w:r w:rsidRPr="005B167B">
            <w:rPr>
              <w:rFonts w:ascii="Arial" w:hAnsi="Arial" w:cs="Arial"/>
              <w:sz w:val="22"/>
              <w:szCs w:val="22"/>
            </w:rPr>
            <w:t>----------------------------------------------------</w:t>
          </w:r>
        </w:sdtContent>
      </w:sdt>
      <w:r w:rsidRPr="005B167B">
        <w:rPr>
          <w:rFonts w:ascii="Arial" w:hAnsi="Arial" w:cs="Arial"/>
          <w:sz w:val="22"/>
          <w:szCs w:val="22"/>
        </w:rPr>
        <w:t xml:space="preserve"> (Title of employee) since </w:t>
      </w:r>
      <w:sdt>
        <w:sdtPr>
          <w:rPr>
            <w:rFonts w:ascii="Arial" w:hAnsi="Arial" w:cs="Arial"/>
            <w:sz w:val="22"/>
            <w:szCs w:val="22"/>
          </w:rPr>
          <w:id w:val="-57564265"/>
          <w:placeholder>
            <w:docPart w:val="CF3A0660E21A421B84802FA8A5FFEB4F"/>
          </w:placeholder>
        </w:sdtPr>
        <w:sdtContent>
          <w:r w:rsidRPr="005B167B">
            <w:rPr>
              <w:rFonts w:ascii="Arial" w:hAnsi="Arial" w:cs="Arial"/>
              <w:sz w:val="22"/>
              <w:szCs w:val="22"/>
            </w:rPr>
            <w:t>-----------------------------------------</w:t>
          </w:r>
        </w:sdtContent>
      </w:sdt>
      <w:r w:rsidRPr="005B167B">
        <w:rPr>
          <w:rFonts w:ascii="Arial" w:hAnsi="Arial" w:cs="Arial"/>
          <w:sz w:val="22"/>
          <w:szCs w:val="22"/>
        </w:rPr>
        <w:t xml:space="preserve"> (Date of inception of job). We found this gentleman fully committed to his/her job and totally sincere toward this organization /company. </w:t>
      </w:r>
    </w:p>
    <w:p w14:paraId="6FAF5A61" w14:textId="77777777" w:rsidR="00A536A0" w:rsidRPr="005B167B" w:rsidRDefault="00A536A0" w:rsidP="00A536A0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52B1CCC" w14:textId="77777777" w:rsidR="00A536A0" w:rsidRPr="005B167B" w:rsidRDefault="00A536A0" w:rsidP="00A536A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B167B">
        <w:rPr>
          <w:rFonts w:ascii="Arial" w:hAnsi="Arial" w:cs="Arial"/>
          <w:sz w:val="22"/>
          <w:szCs w:val="22"/>
        </w:rPr>
        <w:t xml:space="preserve">We are issuing this letter on the specific request of our employee without accepting any liability on behalf of this letter or part of this letter on our organization / company. </w:t>
      </w:r>
    </w:p>
    <w:p w14:paraId="51FC84C4" w14:textId="77777777" w:rsidR="00A536A0" w:rsidRPr="005B167B" w:rsidRDefault="00A536A0" w:rsidP="00A536A0">
      <w:pPr>
        <w:rPr>
          <w:sz w:val="22"/>
          <w:szCs w:val="22"/>
        </w:rPr>
      </w:pPr>
    </w:p>
    <w:sdt>
      <w:sdtPr>
        <w:rPr>
          <w:color w:val="000000" w:themeColor="text1"/>
          <w:sz w:val="22"/>
          <w:szCs w:val="22"/>
        </w:rPr>
        <w:id w:val="1649322391"/>
        <w:placeholder>
          <w:docPart w:val="478126D3422740C8B77D81A1717B6E67"/>
        </w:placeholder>
        <w:temporary/>
        <w:showingPlcHdr/>
        <w15:appearance w15:val="hidden"/>
      </w:sdtPr>
      <w:sdtContent>
        <w:p w14:paraId="5F7E380E" w14:textId="77777777" w:rsidR="00A536A0" w:rsidRPr="005B167B" w:rsidRDefault="00A536A0" w:rsidP="00A536A0">
          <w:pPr>
            <w:pStyle w:val="Closing"/>
            <w:rPr>
              <w:color w:val="000000" w:themeColor="text1"/>
              <w:sz w:val="22"/>
              <w:szCs w:val="22"/>
            </w:rPr>
          </w:pPr>
          <w:r w:rsidRPr="005B167B">
            <w:rPr>
              <w:rFonts w:ascii="Arial" w:hAnsi="Arial" w:cs="Arial"/>
            </w:rPr>
            <w:t>Warm regards,</w:t>
          </w:r>
        </w:p>
      </w:sdtContent>
    </w:sdt>
    <w:sdt>
      <w:sdtPr>
        <w:id w:val="2019119302"/>
        <w:placeholder>
          <w:docPart w:val="5B2878AF994A4E12BA60D3073EA9F6F7"/>
        </w:placeholder>
        <w:temporary/>
        <w:showingPlcHdr/>
        <w15:appearance w15:val="hidden"/>
      </w:sdtPr>
      <w:sdtContent>
        <w:p w14:paraId="08395DA9" w14:textId="77777777" w:rsidR="00A536A0" w:rsidRPr="00D90AFC" w:rsidRDefault="00A536A0" w:rsidP="00A536A0">
          <w:pPr>
            <w:pStyle w:val="Signature"/>
          </w:pPr>
          <w:r w:rsidRPr="00FC0335">
            <w:t>YOUR NAME HERE</w:t>
          </w:r>
        </w:p>
      </w:sdtContent>
    </w:sdt>
    <w:sdt>
      <w:sdtPr>
        <w:id w:val="-1093773597"/>
        <w:placeholder>
          <w:docPart w:val="862EA8E3388E45C79C1AB1108F0EE2DF"/>
        </w:placeholder>
        <w:temporary/>
        <w:showingPlcHdr/>
        <w15:appearance w15:val="hidden"/>
        <w:text/>
      </w:sdtPr>
      <w:sdtContent>
        <w:p w14:paraId="1BCAD771" w14:textId="77777777" w:rsidR="00A536A0" w:rsidRDefault="00A536A0" w:rsidP="00A536A0">
          <w:r w:rsidRPr="00EB788C">
            <w:t>Your Title</w:t>
          </w:r>
        </w:p>
      </w:sdtContent>
    </w:sdt>
    <w:p w14:paraId="3C2043DE" w14:textId="583E6153" w:rsidR="003E24DF" w:rsidRPr="00615018" w:rsidRDefault="003E24DF" w:rsidP="00A536A0">
      <w:pPr>
        <w:pStyle w:val="Recipient"/>
      </w:pPr>
      <w:bookmarkStart w:id="0" w:name="_GoBack"/>
      <w:bookmarkEnd w:id="0"/>
    </w:p>
    <w:sectPr w:rsidR="003E24DF" w:rsidRPr="00615018" w:rsidSect="00E834B7">
      <w:headerReference w:type="default" r:id="rId10"/>
      <w:pgSz w:w="12240" w:h="15840"/>
      <w:pgMar w:top="405" w:right="1440" w:bottom="720" w:left="144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C9C81A" w14:textId="77777777" w:rsidR="00A03E75" w:rsidRDefault="00A03E75" w:rsidP="00D45945">
      <w:pPr>
        <w:spacing w:before="0" w:after="0" w:line="240" w:lineRule="auto"/>
      </w:pPr>
      <w:r>
        <w:separator/>
      </w:r>
    </w:p>
  </w:endnote>
  <w:endnote w:type="continuationSeparator" w:id="0">
    <w:p w14:paraId="0E3B7198" w14:textId="77777777" w:rsidR="00A03E75" w:rsidRDefault="00A03E75" w:rsidP="00D4594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E74E29" w14:textId="77777777" w:rsidR="00A03E75" w:rsidRDefault="00A03E75" w:rsidP="00D45945">
      <w:pPr>
        <w:spacing w:before="0" w:after="0" w:line="240" w:lineRule="auto"/>
      </w:pPr>
      <w:r>
        <w:separator/>
      </w:r>
    </w:p>
  </w:footnote>
  <w:footnote w:type="continuationSeparator" w:id="0">
    <w:p w14:paraId="6474534C" w14:textId="77777777" w:rsidR="00A03E75" w:rsidRDefault="00A03E75" w:rsidP="00D4594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1048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81"/>
      <w:gridCol w:w="7107"/>
    </w:tblGrid>
    <w:tr w:rsidR="00E834B7" w14:paraId="0542BE59" w14:textId="77777777" w:rsidTr="00E834B7">
      <w:trPr>
        <w:trHeight w:val="360"/>
      </w:trPr>
      <w:tc>
        <w:tcPr>
          <w:tcW w:w="3381" w:type="dxa"/>
        </w:tcPr>
        <w:p w14:paraId="5034D74F" w14:textId="77777777" w:rsidR="00E834B7" w:rsidRDefault="00E834B7">
          <w:pPr>
            <w:pStyle w:val="Header"/>
            <w:rPr>
              <w:noProof/>
              <w:color w:val="000000" w:themeColor="text1"/>
              <w:lang w:eastAsia="en-US"/>
            </w:rPr>
          </w:pPr>
        </w:p>
      </w:tc>
      <w:tc>
        <w:tcPr>
          <w:tcW w:w="7107" w:type="dxa"/>
        </w:tcPr>
        <w:p w14:paraId="1634DE59" w14:textId="77777777" w:rsidR="00E834B7" w:rsidRDefault="00E834B7">
          <w:pPr>
            <w:pStyle w:val="Header"/>
            <w:rPr>
              <w:noProof/>
              <w:color w:val="000000" w:themeColor="text1"/>
              <w:lang w:eastAsia="en-US"/>
            </w:rPr>
          </w:pPr>
          <w:r>
            <w:rPr>
              <w:noProof/>
            </w:rPr>
            <mc:AlternateContent>
              <mc:Choice Requires="wps">
                <w:drawing>
                  <wp:inline distT="0" distB="0" distL="0" distR="0" wp14:anchorId="0FC8353A" wp14:editId="0EAEB941">
                    <wp:extent cx="3846991" cy="417902"/>
                    <wp:effectExtent l="19050" t="19050" r="20320" b="19685"/>
                    <wp:docPr id="18" name="Shape 61" descr="Logo here placeholder">
                      <a:extLst xmlns:a="http://schemas.openxmlformats.org/drawingml/2006/main">
                        <a:ext uri="{FF2B5EF4-FFF2-40B4-BE49-F238E27FC236}">
                          <a16:creationId xmlns:a16="http://schemas.microsoft.com/office/drawing/2014/main" id="{9DA099E0-27DA-42BD-9D42-E4CA07B78FDD}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846991" cy="417902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38100">
                              <a:solidFill>
                                <a:schemeClr val="bg1"/>
                              </a:solidFill>
                              <a:miter lim="400000"/>
                            </a:ln>
                            <a:extLst>
                              <a:ext uri="{C572A759-6A51-4108-AA02-DFA0A04FC94B}">
                                <ma14:wrappingTextBoxFlag xmlns:o="urn:schemas-microsoft-com:office:office" xmlns:v="urn:schemas-microsoft-com:vml" xmlns:w10="urn:schemas-microsoft-com:office:word" xmlns:w="http://schemas.openxmlformats.org/wordprocessingml/2006/main" xmlns:p="http://schemas.openxmlformats.org/presentationml/2006/main" xmlns:ma14="http://schemas.microsoft.com/office/mac/drawingml/2011/main" xmlns="" xmlns:lc="http://schemas.openxmlformats.org/drawingml/2006/lockedCanvas" val="1"/>
                              </a:ext>
                            </a:extLst>
                          </wps:spPr>
                          <wps:txbx>
                            <w:txbxContent>
                              <w:p w14:paraId="76B63CA9" w14:textId="77777777" w:rsidR="00E834B7" w:rsidRPr="006F6F10" w:rsidRDefault="00E834B7" w:rsidP="00E834B7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color w:val="FFFFFF" w:themeColor="background1"/>
                                    <w:sz w:val="22"/>
                                  </w:rPr>
                                </w:pPr>
                                <w:r w:rsidRPr="006F6F10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FFFFFF" w:themeColor="background1"/>
                                    <w:spacing w:val="120"/>
                                    <w:kern w:val="24"/>
                                    <w:sz w:val="44"/>
                                    <w:szCs w:val="48"/>
                                  </w:rPr>
                                  <w:t>LOGO</w:t>
                                </w:r>
                                <w:r w:rsidRPr="006F6F10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FFFFFF" w:themeColor="background1"/>
                                    <w:spacing w:val="120"/>
                                    <w:kern w:val="24"/>
                                    <w:position w:val="14"/>
                                    <w:sz w:val="44"/>
                                    <w:szCs w:val="48"/>
                                    <w:vertAlign w:val="superscript"/>
                                  </w:rPr>
                                  <w:t xml:space="preserve"> </w:t>
                                </w:r>
                                <w:r w:rsidRPr="006F6F10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FFFFFF" w:themeColor="background1"/>
                                    <w:spacing w:val="120"/>
                                    <w:kern w:val="24"/>
                                    <w:sz w:val="44"/>
                                    <w:szCs w:val="48"/>
                                  </w:rPr>
                                  <w:t>HERE</w:t>
                                </w:r>
                              </w:p>
                            </w:txbxContent>
                          </wps:txbx>
                          <wps:bodyPr wrap="square" lIns="19050" tIns="19050" rIns="19050" bIns="19050" anchor="ctr">
                            <a:sp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rect w14:anchorId="0FC8353A" id="Shape 61" o:spid="_x0000_s1026" alt="Logo here placeholder" style="width:302.9pt;height:32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" fillcolor="black [3213]" strokecolor="white [3212]" strokeweight="3pt">
                    <v:stroke miterlimit="4"/>
                    <v:textbox style="mso-fit-shape-to-text:t" inset="1.5pt,1.5pt,1.5pt,1.5pt">
                      <w:txbxContent>
                        <w:p w14:paraId="76B63CA9" w14:textId="77777777" w:rsidR="00E834B7" w:rsidRPr="006F6F10" w:rsidRDefault="00E834B7" w:rsidP="00E834B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color w:val="FFFFFF" w:themeColor="background1"/>
                              <w:sz w:val="22"/>
                            </w:rPr>
                          </w:pPr>
                          <w:r w:rsidRPr="006F6F10">
                            <w:rPr>
                              <w:rFonts w:asciiTheme="minorHAnsi" w:hAnsi="Calibri" w:cstheme="minorBidi"/>
                              <w:b/>
                              <w:bCs/>
                              <w:color w:val="FFFFFF" w:themeColor="background1"/>
                              <w:spacing w:val="120"/>
                              <w:kern w:val="24"/>
                              <w:sz w:val="44"/>
                              <w:szCs w:val="48"/>
                            </w:rPr>
                            <w:t>LOGO</w:t>
                          </w:r>
                          <w:r w:rsidRPr="006F6F10">
                            <w:rPr>
                              <w:rFonts w:asciiTheme="minorHAnsi" w:hAnsi="Calibri" w:cstheme="minorBidi"/>
                              <w:b/>
                              <w:bCs/>
                              <w:color w:val="FFFFFF" w:themeColor="background1"/>
                              <w:spacing w:val="120"/>
                              <w:kern w:val="24"/>
                              <w:position w:val="14"/>
                              <w:sz w:val="44"/>
                              <w:szCs w:val="48"/>
                              <w:vertAlign w:val="superscript"/>
                            </w:rPr>
                            <w:t xml:space="preserve"> </w:t>
                          </w:r>
                          <w:r w:rsidRPr="006F6F10">
                            <w:rPr>
                              <w:rFonts w:asciiTheme="minorHAnsi" w:hAnsi="Calibri" w:cstheme="minorBidi"/>
                              <w:b/>
                              <w:bCs/>
                              <w:color w:val="FFFFFF" w:themeColor="background1"/>
                              <w:spacing w:val="120"/>
                              <w:kern w:val="24"/>
                              <w:sz w:val="44"/>
                              <w:szCs w:val="48"/>
                            </w:rPr>
                            <w:t>HERE</w:t>
                          </w:r>
                        </w:p>
                      </w:txbxContent>
                    </v:textbox>
                    <w10:anchorlock/>
                  </v:rect>
                </w:pict>
              </mc:Fallback>
            </mc:AlternateContent>
          </w:r>
        </w:p>
      </w:tc>
    </w:tr>
  </w:tbl>
  <w:p w14:paraId="6C8D10C8" w14:textId="77777777" w:rsidR="00D45945" w:rsidRDefault="00D45945">
    <w:pPr>
      <w:pStyle w:val="Header"/>
    </w:pPr>
    <w:r>
      <w:rPr>
        <w:noProof/>
        <w:color w:val="000000" w:themeColor="text1"/>
        <w:lang w:eastAsia="en-US"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6005BB84" wp14:editId="56F7AD0A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785630" cy="10063044"/>
              <wp:effectExtent l="19050" t="57150" r="17780" b="52070"/>
              <wp:wrapNone/>
              <wp:docPr id="3" name="Group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85630" cy="10063044"/>
                        <a:chOff x="0" y="0"/>
                        <a:chExt cx="7785630" cy="10063044"/>
                      </a:xfrm>
                    </wpg:grpSpPr>
                    <wpg:grpSp>
                      <wpg:cNvPr id="10" name="Group 10"/>
                      <wpg:cNvGrpSpPr/>
                      <wpg:grpSpPr>
                        <a:xfrm>
                          <a:off x="0" y="0"/>
                          <a:ext cx="7780020" cy="1031240"/>
                          <a:chOff x="0" y="-2950"/>
                          <a:chExt cx="7780020" cy="1031650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0" y="-2950"/>
                            <a:ext cx="7772400" cy="3429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Rectangle 2"/>
                        <wps:cNvSpPr/>
                        <wps:spPr>
                          <a:xfrm>
                            <a:off x="2636520" y="0"/>
                            <a:ext cx="5143500" cy="1028700"/>
                          </a:xfrm>
                          <a:custGeom>
                            <a:avLst/>
                            <a:gdLst>
                              <a:gd name="connsiteX0" fmla="*/ 0 w 4000500"/>
                              <a:gd name="connsiteY0" fmla="*/ 0 h 800100"/>
                              <a:gd name="connsiteX1" fmla="*/ 4000500 w 4000500"/>
                              <a:gd name="connsiteY1" fmla="*/ 0 h 800100"/>
                              <a:gd name="connsiteX2" fmla="*/ 4000500 w 4000500"/>
                              <a:gd name="connsiteY2" fmla="*/ 800100 h 800100"/>
                              <a:gd name="connsiteX3" fmla="*/ 0 w 4000500"/>
                              <a:gd name="connsiteY3" fmla="*/ 800100 h 800100"/>
                              <a:gd name="connsiteX4" fmla="*/ 0 w 4000500"/>
                              <a:gd name="connsiteY4" fmla="*/ 0 h 800100"/>
                              <a:gd name="connsiteX0" fmla="*/ 0 w 4000500"/>
                              <a:gd name="connsiteY0" fmla="*/ 0 h 800100"/>
                              <a:gd name="connsiteX1" fmla="*/ 4000500 w 4000500"/>
                              <a:gd name="connsiteY1" fmla="*/ 0 h 800100"/>
                              <a:gd name="connsiteX2" fmla="*/ 4000500 w 4000500"/>
                              <a:gd name="connsiteY2" fmla="*/ 800100 h 800100"/>
                              <a:gd name="connsiteX3" fmla="*/ 792480 w 4000500"/>
                              <a:gd name="connsiteY3" fmla="*/ 800100 h 800100"/>
                              <a:gd name="connsiteX4" fmla="*/ 0 w 4000500"/>
                              <a:gd name="connsiteY4" fmla="*/ 0 h 8001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000500" h="800100">
                                <a:moveTo>
                                  <a:pt x="0" y="0"/>
                                </a:moveTo>
                                <a:lnTo>
                                  <a:pt x="4000500" y="0"/>
                                </a:lnTo>
                                <a:lnTo>
                                  <a:pt x="4000500" y="800100"/>
                                </a:lnTo>
                                <a:lnTo>
                                  <a:pt x="792480" y="8001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>
                            <a:noFill/>
                          </a:ln>
                          <a:effectLst>
                            <a:outerShdw blurRad="50800" dist="38100" dir="10800000" algn="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g:grpSp>
                      <wpg:cNvPr id="12" name="Group 12"/>
                      <wpg:cNvGrpSpPr/>
                      <wpg:grpSpPr>
                        <a:xfrm rot="10800000">
                          <a:off x="5610" y="9031804"/>
                          <a:ext cx="7780020" cy="1031240"/>
                          <a:chOff x="0" y="-2950"/>
                          <a:chExt cx="7780020" cy="1031650"/>
                        </a:xfrm>
                      </wpg:grpSpPr>
                      <wps:wsp>
                        <wps:cNvPr id="13" name="Rectangle 13"/>
                        <wps:cNvSpPr/>
                        <wps:spPr>
                          <a:xfrm>
                            <a:off x="0" y="-2950"/>
                            <a:ext cx="7772400" cy="34290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ctangle 2"/>
                        <wps:cNvSpPr/>
                        <wps:spPr>
                          <a:xfrm>
                            <a:off x="2636520" y="0"/>
                            <a:ext cx="5143500" cy="1028700"/>
                          </a:xfrm>
                          <a:custGeom>
                            <a:avLst/>
                            <a:gdLst>
                              <a:gd name="connsiteX0" fmla="*/ 0 w 4000500"/>
                              <a:gd name="connsiteY0" fmla="*/ 0 h 800100"/>
                              <a:gd name="connsiteX1" fmla="*/ 4000500 w 4000500"/>
                              <a:gd name="connsiteY1" fmla="*/ 0 h 800100"/>
                              <a:gd name="connsiteX2" fmla="*/ 4000500 w 4000500"/>
                              <a:gd name="connsiteY2" fmla="*/ 800100 h 800100"/>
                              <a:gd name="connsiteX3" fmla="*/ 0 w 4000500"/>
                              <a:gd name="connsiteY3" fmla="*/ 800100 h 800100"/>
                              <a:gd name="connsiteX4" fmla="*/ 0 w 4000500"/>
                              <a:gd name="connsiteY4" fmla="*/ 0 h 800100"/>
                              <a:gd name="connsiteX0" fmla="*/ 0 w 4000500"/>
                              <a:gd name="connsiteY0" fmla="*/ 0 h 800100"/>
                              <a:gd name="connsiteX1" fmla="*/ 4000500 w 4000500"/>
                              <a:gd name="connsiteY1" fmla="*/ 0 h 800100"/>
                              <a:gd name="connsiteX2" fmla="*/ 4000500 w 4000500"/>
                              <a:gd name="connsiteY2" fmla="*/ 800100 h 800100"/>
                              <a:gd name="connsiteX3" fmla="*/ 792480 w 4000500"/>
                              <a:gd name="connsiteY3" fmla="*/ 800100 h 800100"/>
                              <a:gd name="connsiteX4" fmla="*/ 0 w 4000500"/>
                              <a:gd name="connsiteY4" fmla="*/ 0 h 8001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000500" h="800100">
                                <a:moveTo>
                                  <a:pt x="0" y="0"/>
                                </a:moveTo>
                                <a:lnTo>
                                  <a:pt x="4000500" y="0"/>
                                </a:lnTo>
                                <a:lnTo>
                                  <a:pt x="4000500" y="800100"/>
                                </a:lnTo>
                                <a:lnTo>
                                  <a:pt x="792480" y="8001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  <a:effectLst>
                            <a:outerShdw blurRad="50800" dist="38100" algn="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101000</wp14:pctWidth>
              </wp14:sizeRelH>
              <wp14:sizeRelV relativeFrom="page">
                <wp14:pctHeight>101000</wp14:pctHeight>
              </wp14:sizeRelV>
            </wp:anchor>
          </w:drawing>
        </mc:Choice>
        <mc:Fallback>
          <w:pict>
            <v:group w14:anchorId="4A03588C" id="Group 3" o:spid="_x0000_s1026" style="position:absolute;margin-left:0;margin-top:0;width:613.05pt;height:792.35pt;z-index:-251653120;mso-width-percent:1010;mso-height-percent:1010;mso-position-horizontal:center;mso-position-horizontal-relative:page;mso-position-vertical:center;mso-position-vertical-relative:page;mso-width-percent:1010;mso-height-percent:1010" coordsize="77856,100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">
              <v:group id="Group 10" o:spid="_x0000_s1027" style="position:absolute;width:77800;height:10312" coordorigin=",-29" coordsize="77800,10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<v:rect id="Rectangle 1" o:spid="_x0000_s1028" style="position:absolute;top:-29;width:77724;height:3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" fillcolor="#99cb38 [3204]" stroked="f" strokeweight="1pt"/>
                <v:shape id="Rectangle 2" o:spid="_x0000_s1029" style="position:absolute;left:26365;width:51435;height:10287;visibility:visible;mso-wrap-style:square;v-text-anchor:middle" coordsize="4000500,800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" path="m,l4000500,r,800100l792480,800100,,xe" fillcolor="black [3213]" stroked="f" strokeweight="1pt">
                  <v:stroke joinstyle="miter"/>
                  <v:shadow on="t" color="black" opacity="26214f" origin=".5" offset="-3pt,0"/>
                  <v:path arrowok="t" o:connecttype="custom" o:connectlocs="0,0;5143500,0;5143500,1028700;1018903,1028700;0,0" o:connectangles="0,0,0,0,0"/>
                </v:shape>
              </v:group>
              <v:group id="Group 12" o:spid="_x0000_s1030" style="position:absolute;left:56;top:90318;width:77800;height:10312;rotation:180" coordorigin=",-29" coordsize="77800,10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">
                <v:rect id="Rectangle 13" o:spid="_x0000_s1031" style="position:absolute;top:-29;width:77724;height:34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" fillcolor="black [3213]" stroked="f" strokeweight="1pt"/>
                <v:shape id="Rectangle 2" o:spid="_x0000_s1032" style="position:absolute;left:26365;width:51435;height:10287;visibility:visible;mso-wrap-style:square;v-text-anchor:middle" coordsize="4000500,800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" path="m,l4000500,r,800100l792480,800100,,xe" fillcolor="#99cb38 [3204]" stroked="f" strokeweight="1pt">
                  <v:stroke joinstyle="miter"/>
                  <v:shadow on="t" color="black" opacity="26214f" origin="-.5" offset="3pt,0"/>
                  <v:path arrowok="t" o:connecttype="custom" o:connectlocs="0,0;5143500,0;5143500,1028700;1018903,1028700;0,0" o:connectangles="0,0,0,0,0"/>
                </v:shape>
              </v:group>
              <w10:wrap anchorx="page" anchory="page"/>
            </v:group>
          </w:pict>
        </mc:Fallback>
      </mc:AlternateContent>
    </w:r>
    <w:r w:rsidRPr="00615018">
      <w:rPr>
        <w:noProof/>
        <w:color w:val="000000" w:themeColor="text1"/>
        <w:lang w:eastAsia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7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6A0"/>
    <w:rsid w:val="00083BAA"/>
    <w:rsid w:val="001766D6"/>
    <w:rsid w:val="00260E53"/>
    <w:rsid w:val="003444BE"/>
    <w:rsid w:val="003936EF"/>
    <w:rsid w:val="003E24DF"/>
    <w:rsid w:val="004A2B0D"/>
    <w:rsid w:val="00563742"/>
    <w:rsid w:val="00564809"/>
    <w:rsid w:val="00597E25"/>
    <w:rsid w:val="005C2210"/>
    <w:rsid w:val="00615018"/>
    <w:rsid w:val="0062123A"/>
    <w:rsid w:val="00646E75"/>
    <w:rsid w:val="006F6F10"/>
    <w:rsid w:val="00783E79"/>
    <w:rsid w:val="007B5AE8"/>
    <w:rsid w:val="007F5192"/>
    <w:rsid w:val="00A03E75"/>
    <w:rsid w:val="00A11A20"/>
    <w:rsid w:val="00A536A0"/>
    <w:rsid w:val="00A96CF8"/>
    <w:rsid w:val="00AB4269"/>
    <w:rsid w:val="00B50294"/>
    <w:rsid w:val="00C70786"/>
    <w:rsid w:val="00C8222A"/>
    <w:rsid w:val="00D45945"/>
    <w:rsid w:val="00D66593"/>
    <w:rsid w:val="00E27B46"/>
    <w:rsid w:val="00E55D74"/>
    <w:rsid w:val="00E6540C"/>
    <w:rsid w:val="00E81E2A"/>
    <w:rsid w:val="00E834B7"/>
    <w:rsid w:val="00EE0952"/>
    <w:rsid w:val="00FE0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017073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8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/>
    <w:lsdException w:name="Unresolved Mention" w:semiHidden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45945"/>
    <w:pPr>
      <w:spacing w:before="40" w:after="160" w:line="288" w:lineRule="auto"/>
    </w:pPr>
    <w:rPr>
      <w:rFonts w:eastAsiaTheme="minorHAnsi"/>
      <w:color w:val="595959" w:themeColor="text1" w:themeTint="A6"/>
      <w:kern w:val="20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8"/>
    <w:unhideWhenUsed/>
    <w:qFormat/>
    <w:rsid w:val="003E24DF"/>
    <w:pPr>
      <w:spacing w:before="0" w:after="360" w:line="240" w:lineRule="auto"/>
      <w:contextualSpacing/>
      <w:outlineLvl w:val="0"/>
    </w:pPr>
    <w:rPr>
      <w:rFonts w:asciiTheme="majorHAnsi" w:eastAsiaTheme="majorEastAsia" w:hAnsiTheme="majorHAnsi" w:cstheme="majorBidi"/>
      <w:caps/>
      <w:color w:val="729928" w:themeColor="accent1" w:themeShade="BF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2B0D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729928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8"/>
    <w:rsid w:val="003E24DF"/>
    <w:rPr>
      <w:rFonts w:asciiTheme="majorHAnsi" w:eastAsiaTheme="majorEastAsia" w:hAnsiTheme="majorHAnsi" w:cstheme="majorBidi"/>
      <w:caps/>
      <w:color w:val="729928" w:themeColor="accent1" w:themeShade="BF"/>
      <w:kern w:val="20"/>
      <w:sz w:val="20"/>
      <w:szCs w:val="20"/>
    </w:rPr>
  </w:style>
  <w:style w:type="paragraph" w:customStyle="1" w:styleId="Recipient">
    <w:name w:val="Recipient"/>
    <w:basedOn w:val="Heading2"/>
    <w:uiPriority w:val="3"/>
    <w:qFormat/>
    <w:rsid w:val="00D45945"/>
    <w:pPr>
      <w:spacing w:before="1200"/>
    </w:pPr>
    <w:rPr>
      <w:color w:val="000000" w:themeColor="text1"/>
    </w:rPr>
  </w:style>
  <w:style w:type="paragraph" w:styleId="Salutation">
    <w:name w:val="Salutation"/>
    <w:basedOn w:val="Normal"/>
    <w:link w:val="SalutationChar"/>
    <w:uiPriority w:val="4"/>
    <w:unhideWhenUsed/>
    <w:qFormat/>
    <w:rsid w:val="003E24DF"/>
    <w:pPr>
      <w:spacing w:before="720"/>
    </w:pPr>
  </w:style>
  <w:style w:type="character" w:customStyle="1" w:styleId="SalutationChar">
    <w:name w:val="Salutation Char"/>
    <w:basedOn w:val="DefaultParagraphFont"/>
    <w:link w:val="Salutation"/>
    <w:uiPriority w:val="4"/>
    <w:rsid w:val="003E24DF"/>
    <w:rPr>
      <w:rFonts w:eastAsiaTheme="minorHAnsi"/>
      <w:color w:val="595959" w:themeColor="text1" w:themeTint="A6"/>
      <w:kern w:val="20"/>
      <w:sz w:val="20"/>
      <w:szCs w:val="20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3E24DF"/>
    <w:pPr>
      <w:spacing w:before="480" w:after="960" w:line="240" w:lineRule="auto"/>
    </w:pPr>
  </w:style>
  <w:style w:type="character" w:customStyle="1" w:styleId="ClosingChar">
    <w:name w:val="Closing Char"/>
    <w:basedOn w:val="DefaultParagraphFont"/>
    <w:link w:val="Closing"/>
    <w:uiPriority w:val="6"/>
    <w:rsid w:val="003E24DF"/>
    <w:rPr>
      <w:rFonts w:eastAsiaTheme="minorHAnsi"/>
      <w:color w:val="595959" w:themeColor="text1" w:themeTint="A6"/>
      <w:kern w:val="20"/>
      <w:sz w:val="20"/>
      <w:szCs w:val="20"/>
    </w:rPr>
  </w:style>
  <w:style w:type="paragraph" w:styleId="Signature">
    <w:name w:val="Signature"/>
    <w:basedOn w:val="Normal"/>
    <w:link w:val="SignatureChar"/>
    <w:uiPriority w:val="7"/>
    <w:unhideWhenUsed/>
    <w:qFormat/>
    <w:rsid w:val="003E24DF"/>
    <w:rPr>
      <w:b/>
      <w:bCs/>
    </w:rPr>
  </w:style>
  <w:style w:type="character" w:customStyle="1" w:styleId="SignatureChar">
    <w:name w:val="Signature Char"/>
    <w:basedOn w:val="DefaultParagraphFont"/>
    <w:link w:val="Signature"/>
    <w:uiPriority w:val="7"/>
    <w:rsid w:val="003E24DF"/>
    <w:rPr>
      <w:rFonts w:eastAsiaTheme="minorHAnsi"/>
      <w:b/>
      <w:bCs/>
      <w:color w:val="595959" w:themeColor="text1" w:themeTint="A6"/>
      <w:kern w:val="20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3E24DF"/>
    <w:pPr>
      <w:spacing w:after="0" w:line="240" w:lineRule="auto"/>
      <w:jc w:val="right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45945"/>
    <w:rPr>
      <w:rFonts w:eastAsiaTheme="minorHAnsi"/>
      <w:color w:val="595959" w:themeColor="text1" w:themeTint="A6"/>
      <w:kern w:val="20"/>
      <w:sz w:val="20"/>
      <w:szCs w:val="20"/>
    </w:rPr>
  </w:style>
  <w:style w:type="character" w:styleId="Strong">
    <w:name w:val="Strong"/>
    <w:basedOn w:val="DefaultParagraphFont"/>
    <w:uiPriority w:val="1"/>
    <w:semiHidden/>
    <w:qFormat/>
    <w:rsid w:val="003E24DF"/>
    <w:rPr>
      <w:b/>
      <w:bCs/>
    </w:rPr>
  </w:style>
  <w:style w:type="paragraph" w:customStyle="1" w:styleId="ContactInfo">
    <w:name w:val="Contact Info"/>
    <w:basedOn w:val="Normal"/>
    <w:uiPriority w:val="1"/>
    <w:qFormat/>
    <w:rsid w:val="003E24DF"/>
    <w:pPr>
      <w:spacing w:before="0" w:after="0"/>
    </w:pPr>
  </w:style>
  <w:style w:type="character" w:customStyle="1" w:styleId="Heading2Char">
    <w:name w:val="Heading 2 Char"/>
    <w:basedOn w:val="DefaultParagraphFont"/>
    <w:link w:val="Heading2"/>
    <w:uiPriority w:val="9"/>
    <w:rsid w:val="004A2B0D"/>
    <w:rPr>
      <w:rFonts w:asciiTheme="majorHAnsi" w:eastAsiaTheme="majorEastAsia" w:hAnsiTheme="majorHAnsi" w:cstheme="majorBidi"/>
      <w:color w:val="729928" w:themeColor="accent1" w:themeShade="BF"/>
      <w:kern w:val="20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083BA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auto"/>
      <w:kern w:val="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1766D6"/>
    <w:rPr>
      <w:color w:val="808080"/>
    </w:rPr>
  </w:style>
  <w:style w:type="paragraph" w:styleId="Footer">
    <w:name w:val="footer"/>
    <w:basedOn w:val="Normal"/>
    <w:link w:val="FooterChar"/>
    <w:uiPriority w:val="99"/>
    <w:unhideWhenUsed/>
    <w:rsid w:val="00D45945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5945"/>
    <w:rPr>
      <w:rFonts w:eastAsiaTheme="minorHAnsi"/>
      <w:color w:val="595959" w:themeColor="text1" w:themeTint="A6"/>
      <w:kern w:val="20"/>
      <w:sz w:val="20"/>
      <w:szCs w:val="20"/>
    </w:rPr>
  </w:style>
  <w:style w:type="paragraph" w:styleId="Title">
    <w:name w:val="Title"/>
    <w:basedOn w:val="Heading1"/>
    <w:next w:val="Normal"/>
    <w:link w:val="TitleChar"/>
    <w:uiPriority w:val="10"/>
    <w:rsid w:val="00D45945"/>
    <w:rPr>
      <w:color w:val="000000" w:themeColor="text1"/>
    </w:rPr>
  </w:style>
  <w:style w:type="character" w:customStyle="1" w:styleId="TitleChar">
    <w:name w:val="Title Char"/>
    <w:basedOn w:val="DefaultParagraphFont"/>
    <w:link w:val="Title"/>
    <w:uiPriority w:val="10"/>
    <w:rsid w:val="00D45945"/>
    <w:rPr>
      <w:rFonts w:asciiTheme="majorHAnsi" w:eastAsiaTheme="majorEastAsia" w:hAnsiTheme="majorHAnsi" w:cstheme="majorBidi"/>
      <w:caps/>
      <w:color w:val="000000" w:themeColor="text1"/>
      <w:kern w:val="20"/>
      <w:sz w:val="20"/>
      <w:szCs w:val="20"/>
    </w:rPr>
  </w:style>
  <w:style w:type="table" w:styleId="TableGrid">
    <w:name w:val="Table Grid"/>
    <w:basedOn w:val="TableNormal"/>
    <w:uiPriority w:val="39"/>
    <w:rsid w:val="00E834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P\AppData\Roaming\Microsoft\Templates\Bold%20logo%20letterhead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CFF2046CCEA464091B896C3B03451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AA6627-E0CD-490C-9D28-8DD93B8BFD17}"/>
      </w:docPartPr>
      <w:docPartBody>
        <w:p w:rsidR="00000000" w:rsidRDefault="002E72E7">
          <w:pPr>
            <w:pStyle w:val="DCFF2046CCEA464091B896C3B03451BA"/>
          </w:pPr>
          <w:r w:rsidRPr="00D45945">
            <w:rPr>
              <w:rStyle w:val="PlaceholderText"/>
            </w:rPr>
            <w:t>[Company Name]</w:t>
          </w:r>
        </w:p>
      </w:docPartBody>
    </w:docPart>
    <w:docPart>
      <w:docPartPr>
        <w:name w:val="63CEB9E083BC45A3A29BCE5F4F78BC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67C91A-9C90-45FC-A310-A3B6E0BD83F6}"/>
      </w:docPartPr>
      <w:docPartBody>
        <w:p w:rsidR="00000000" w:rsidRDefault="002E72E7">
          <w:pPr>
            <w:pStyle w:val="63CEB9E083BC45A3A29BCE5F4F78BC46"/>
          </w:pPr>
          <w:r w:rsidRPr="00D45945">
            <w:rPr>
              <w:rStyle w:val="Strong"/>
            </w:rPr>
            <w:t>[</w:t>
          </w:r>
          <w:r w:rsidRPr="00D45945">
            <w:t>Street Address, City, ST ZIP Code]</w:t>
          </w:r>
        </w:p>
      </w:docPartBody>
    </w:docPart>
    <w:docPart>
      <w:docPartPr>
        <w:name w:val="A00A715BE3114067BBE1FB236EA128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CED48E-097E-4D59-BE5D-F5FC78F3A3C3}"/>
      </w:docPartPr>
      <w:docPartBody>
        <w:p w:rsidR="00000000" w:rsidRDefault="002E72E7">
          <w:pPr>
            <w:pStyle w:val="A00A715BE3114067BBE1FB236EA128F4"/>
          </w:pPr>
          <w:r w:rsidRPr="00D45945">
            <w:rPr>
              <w:rStyle w:val="PlaceholderText"/>
            </w:rPr>
            <w:t>[Phone]</w:t>
          </w:r>
        </w:p>
      </w:docPartBody>
    </w:docPart>
    <w:docPart>
      <w:docPartPr>
        <w:name w:val="8C1CC7050EA3463AA0A9084825F0BA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9B7850-A0C6-48DA-830E-1E19B4AFFB50}"/>
      </w:docPartPr>
      <w:docPartBody>
        <w:p w:rsidR="00000000" w:rsidRDefault="002E72E7">
          <w:pPr>
            <w:pStyle w:val="8C1CC7050EA3463AA0A9084825F0BA7E"/>
          </w:pPr>
          <w:r w:rsidRPr="00D45945">
            <w:rPr>
              <w:rStyle w:val="PlaceholderText"/>
            </w:rPr>
            <w:t>[Email]</w:t>
          </w:r>
        </w:p>
      </w:docPartBody>
    </w:docPart>
    <w:docPart>
      <w:docPartPr>
        <w:name w:val="95EB8D68868B4819B301863485E770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084AD9-F1EC-4C07-8175-56BEF560FB1D}"/>
      </w:docPartPr>
      <w:docPartBody>
        <w:p w:rsidR="00000000" w:rsidRDefault="002E72E7">
          <w:pPr>
            <w:pStyle w:val="95EB8D68868B4819B301863485E7702C"/>
          </w:pPr>
          <w:r w:rsidRPr="00D45945">
            <w:rPr>
              <w:rStyle w:val="Strong"/>
            </w:rPr>
            <w:t>[</w:t>
          </w:r>
          <w:r w:rsidRPr="00D45945">
            <w:rPr>
              <w:rStyle w:val="PlaceholderText"/>
            </w:rPr>
            <w:t>Website]</w:t>
          </w:r>
        </w:p>
      </w:docPartBody>
    </w:docPart>
    <w:docPart>
      <w:docPartPr>
        <w:name w:val="CF3A0660E21A421B84802FA8A5FFEB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2B04CC-2909-461F-A52B-B51CB81AC2A6}"/>
      </w:docPartPr>
      <w:docPartBody>
        <w:p w:rsidR="00000000" w:rsidRDefault="00907B67" w:rsidP="00907B67">
          <w:pPr>
            <w:pStyle w:val="CF3A0660E21A421B84802FA8A5FFEB4F"/>
          </w:pPr>
          <w:r w:rsidRPr="0037291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78126D3422740C8B77D81A1717B6E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F5BC0B-C8C1-4BC8-9663-2071CE1E9D60}"/>
      </w:docPartPr>
      <w:docPartBody>
        <w:p w:rsidR="00000000" w:rsidRDefault="00907B67" w:rsidP="00907B67">
          <w:pPr>
            <w:pStyle w:val="478126D3422740C8B77D81A1717B6E67"/>
          </w:pPr>
          <w:r w:rsidRPr="00EB788C">
            <w:t>Warm regards,</w:t>
          </w:r>
        </w:p>
      </w:docPartBody>
    </w:docPart>
    <w:docPart>
      <w:docPartPr>
        <w:name w:val="5B2878AF994A4E12BA60D3073EA9F6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AB8180-AA4E-47D5-BF45-DF0D2A727FF3}"/>
      </w:docPartPr>
      <w:docPartBody>
        <w:p w:rsidR="00000000" w:rsidRDefault="00907B67" w:rsidP="00907B67">
          <w:pPr>
            <w:pStyle w:val="5B2878AF994A4E12BA60D3073EA9F6F7"/>
          </w:pPr>
          <w:r w:rsidRPr="00D90AFC">
            <w:t>YOUR NAME HERE</w:t>
          </w:r>
        </w:p>
      </w:docPartBody>
    </w:docPart>
    <w:docPart>
      <w:docPartPr>
        <w:name w:val="862EA8E3388E45C79C1AB1108F0EE2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886D80-898F-4EBA-8231-E6D943E877A9}"/>
      </w:docPartPr>
      <w:docPartBody>
        <w:p w:rsidR="00000000" w:rsidRDefault="00907B67" w:rsidP="00907B67">
          <w:pPr>
            <w:pStyle w:val="862EA8E3388E45C79C1AB1108F0EE2DF"/>
          </w:pPr>
          <w:r w:rsidRPr="00EB788C">
            <w:t>Your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B67"/>
    <w:rsid w:val="002E72E7"/>
    <w:rsid w:val="0090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07B67"/>
    <w:rPr>
      <w:color w:val="808080"/>
    </w:rPr>
  </w:style>
  <w:style w:type="paragraph" w:customStyle="1" w:styleId="DCFF2046CCEA464091B896C3B03451BA">
    <w:name w:val="DCFF2046CCEA464091B896C3B03451BA"/>
  </w:style>
  <w:style w:type="character" w:styleId="Strong">
    <w:name w:val="Strong"/>
    <w:basedOn w:val="DefaultParagraphFont"/>
    <w:uiPriority w:val="1"/>
    <w:qFormat/>
    <w:rPr>
      <w:b/>
      <w:bCs/>
    </w:rPr>
  </w:style>
  <w:style w:type="paragraph" w:customStyle="1" w:styleId="63CEB9E083BC45A3A29BCE5F4F78BC46">
    <w:name w:val="63CEB9E083BC45A3A29BCE5F4F78BC46"/>
  </w:style>
  <w:style w:type="paragraph" w:customStyle="1" w:styleId="A00A715BE3114067BBE1FB236EA128F4">
    <w:name w:val="A00A715BE3114067BBE1FB236EA128F4"/>
  </w:style>
  <w:style w:type="paragraph" w:customStyle="1" w:styleId="8C1CC7050EA3463AA0A9084825F0BA7E">
    <w:name w:val="8C1CC7050EA3463AA0A9084825F0BA7E"/>
  </w:style>
  <w:style w:type="paragraph" w:customStyle="1" w:styleId="95EB8D68868B4819B301863485E7702C">
    <w:name w:val="95EB8D68868B4819B301863485E7702C"/>
  </w:style>
  <w:style w:type="paragraph" w:customStyle="1" w:styleId="BF7CA88ED5714529B66DB9FB03BBE23C">
    <w:name w:val="BF7CA88ED5714529B66DB9FB03BBE23C"/>
  </w:style>
  <w:style w:type="paragraph" w:customStyle="1" w:styleId="3A1309190B8240B494C295C07659964B">
    <w:name w:val="3A1309190B8240B494C295C07659964B"/>
  </w:style>
  <w:style w:type="paragraph" w:customStyle="1" w:styleId="C0AE5C05AFF5447D936EE423349F5E02">
    <w:name w:val="C0AE5C05AFF5447D936EE423349F5E02"/>
  </w:style>
  <w:style w:type="paragraph" w:customStyle="1" w:styleId="A1DA3A7A65094AF6BBEAE1D9D2D17650">
    <w:name w:val="A1DA3A7A65094AF6BBEAE1D9D2D17650"/>
  </w:style>
  <w:style w:type="paragraph" w:customStyle="1" w:styleId="E28FB07E5E2049459ADD3916FF5C6DED">
    <w:name w:val="E28FB07E5E2049459ADD3916FF5C6DED"/>
  </w:style>
  <w:style w:type="paragraph" w:styleId="Title">
    <w:name w:val="Title"/>
    <w:basedOn w:val="Heading1"/>
    <w:next w:val="Normal"/>
    <w:link w:val="TitleChar"/>
    <w:uiPriority w:val="10"/>
    <w:pPr>
      <w:keepNext w:val="0"/>
      <w:keepLines w:val="0"/>
      <w:spacing w:before="0" w:after="360" w:line="240" w:lineRule="auto"/>
      <w:contextualSpacing/>
    </w:pPr>
    <w:rPr>
      <w:caps/>
      <w:color w:val="000000" w:themeColor="text1"/>
      <w:kern w:val="20"/>
      <w:sz w:val="20"/>
      <w:szCs w:val="20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aps/>
      <w:color w:val="000000" w:themeColor="text1"/>
      <w:kern w:val="20"/>
      <w:sz w:val="20"/>
      <w:szCs w:val="20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89A78CEF7454431DA4826FEC84325947">
    <w:name w:val="89A78CEF7454431DA4826FEC84325947"/>
  </w:style>
  <w:style w:type="paragraph" w:customStyle="1" w:styleId="CF3A0660E21A421B84802FA8A5FFEB4F">
    <w:name w:val="CF3A0660E21A421B84802FA8A5FFEB4F"/>
    <w:rsid w:val="00907B67"/>
  </w:style>
  <w:style w:type="paragraph" w:customStyle="1" w:styleId="478126D3422740C8B77D81A1717B6E67">
    <w:name w:val="478126D3422740C8B77D81A1717B6E67"/>
    <w:rsid w:val="00907B67"/>
  </w:style>
  <w:style w:type="paragraph" w:customStyle="1" w:styleId="5B2878AF994A4E12BA60D3073EA9F6F7">
    <w:name w:val="5B2878AF994A4E12BA60D3073EA9F6F7"/>
    <w:rsid w:val="00907B67"/>
  </w:style>
  <w:style w:type="paragraph" w:customStyle="1" w:styleId="862EA8E3388E45C79C1AB1108F0EE2DF">
    <w:name w:val="862EA8E3388E45C79C1AB1108F0EE2DF"/>
    <w:rsid w:val="00907B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reen Yellow">
      <a:dk1>
        <a:sysClr val="windowText" lastClr="000000"/>
      </a:dk1>
      <a:lt1>
        <a:sysClr val="window" lastClr="FFFFFF"/>
      </a:lt1>
      <a:dk2>
        <a:srgbClr val="455F51"/>
      </a:dk2>
      <a:lt2>
        <a:srgbClr val="E2DFCC"/>
      </a:lt2>
      <a:accent1>
        <a:srgbClr val="99CB38"/>
      </a:accent1>
      <a:accent2>
        <a:srgbClr val="63A537"/>
      </a:accent2>
      <a:accent3>
        <a:srgbClr val="37A76F"/>
      </a:accent3>
      <a:accent4>
        <a:srgbClr val="44C1A3"/>
      </a:accent4>
      <a:accent5>
        <a:srgbClr val="4EB3CF"/>
      </a:accent5>
      <a:accent6>
        <a:srgbClr val="51C3F9"/>
      </a:accent6>
      <a:hlink>
        <a:srgbClr val="EE7B08"/>
      </a:hlink>
      <a:folHlink>
        <a:srgbClr val="977B2D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2A20CA-2FAB-4D68-B6A9-42A0A12257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38FCEC-F6BD-4BDE-8234-7D96AB9E1564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3.xml><?xml version="1.0" encoding="utf-8"?>
<ds:datastoreItem xmlns:ds="http://schemas.openxmlformats.org/officeDocument/2006/customXml" ds:itemID="{71769F56-719A-4D83-852D-005D12497F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3EA45A-3631-42B4-B875-1F9B0DA03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Bold logo letterhead</Template>
  <TotalTime>0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2019-10-16T14:32:00Z</dcterms:created>
  <dcterms:modified xsi:type="dcterms:W3CDTF">2019-10-16T14:33:00Z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